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3F1F3F4E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F440C2">
        <w:rPr>
          <w:rFonts w:ascii="Garamond" w:hAnsi="Garamond"/>
          <w:sz w:val="24"/>
          <w:szCs w:val="24"/>
        </w:rPr>
        <w:t>5</w:t>
      </w:r>
      <w:r w:rsidR="006335E6">
        <w:rPr>
          <w:rFonts w:ascii="Garamond" w:hAnsi="Garamond"/>
          <w:sz w:val="24"/>
          <w:szCs w:val="24"/>
        </w:rPr>
        <w:t>4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4F7FF44B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335E6" w:rsidRPr="0001741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https://zakazky.zcu.cz/contract_display_5714.html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53647FF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5908F1">
        <w:rPr>
          <w:rFonts w:ascii="Garamond" w:hAnsi="Garamond" w:cs="Arial"/>
          <w:sz w:val="22"/>
          <w:szCs w:val="22"/>
        </w:rPr>
        <w:t>21</w:t>
      </w:r>
      <w:r w:rsidR="00F440C2">
        <w:rPr>
          <w:rFonts w:ascii="Garamond" w:hAnsi="Garamond" w:cs="Arial"/>
          <w:sz w:val="22"/>
          <w:szCs w:val="22"/>
        </w:rPr>
        <w:t>.11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6335E6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59954" w14:textId="77777777" w:rsidR="000B2D5D" w:rsidRDefault="000B2D5D" w:rsidP="00795AAC">
      <w:r>
        <w:separator/>
      </w:r>
    </w:p>
  </w:endnote>
  <w:endnote w:type="continuationSeparator" w:id="0">
    <w:p w14:paraId="31235F99" w14:textId="77777777" w:rsidR="000B2D5D" w:rsidRDefault="000B2D5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69DA0" w14:textId="77777777" w:rsidR="000B2D5D" w:rsidRDefault="000B2D5D" w:rsidP="00795AAC">
      <w:r>
        <w:separator/>
      </w:r>
    </w:p>
  </w:footnote>
  <w:footnote w:type="continuationSeparator" w:id="0">
    <w:p w14:paraId="1D3ADA1F" w14:textId="77777777" w:rsidR="000B2D5D" w:rsidRDefault="000B2D5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5B2"/>
    <w:rsid w:val="004B06FE"/>
    <w:rsid w:val="004B68DB"/>
    <w:rsid w:val="004B779A"/>
    <w:rsid w:val="004B7E06"/>
    <w:rsid w:val="004C0CED"/>
    <w:rsid w:val="004C1F42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37A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1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h3+68+Mdp110I7OqeW9VvNyR0hhk/j2oq+aXYmsBxf0=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7YXczxQqUBjkDFAbSukQc4/5ZyXFCchS4FfyU5WXDV8=</DigestValue>
    </Reference>
  </SignedInfo>
  <SignatureValue>xb8qTm6ulH5CKM/6sa+dRycL+UOxNK2Z0NhhKz0gKqE1EoDJ+lJzNAp6Lb/aMv/XBLkomd+/i6kY
R+tXAqcHywj5Wwy+5xs5N5YG7vuMb/uxl6yfAIHeeOzWXMua05iQA3vJ/LS8QhGmE/JFL0HRgAV6
iBtnqWARcJvdIPEmJf11RNaQFW0BcXrBQ7XWI61+rmWI6jNW+JEuwSGbSTkY9SIzT9KR+lxsXJ1/
7dfVvtZm/Lp34+HOToMD0gOf5PP1gAk+nbGprlBo272t9aFpM7bnAHqHQXqiua/8+CF4wj/sSv4d
BQkJzHyMKzHVZDFIOCWOp3JDeioZQrbF+ym+LA==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IyE67ZEiCe5OL/m+tKMNjSIixaCgIDUqs9utfSW4RqY=</DigestValue>
      </Reference>
      <Reference URI="/word/document.xml?ContentType=application/vnd.openxmlformats-officedocument.wordprocessingml.document.main+xml">
        <DigestMethod Algorithm="http://www.w3.org/2001/04/xmlenc#sha256"/>
        <DigestValue>zaEWU1wXE7GSHEGtwA8tM2ItgdS8IeQTgFTLPtq+tBY=</DigestValue>
      </Reference>
      <Reference URI="/word/endnotes.xml?ContentType=application/vnd.openxmlformats-officedocument.wordprocessingml.endnotes+xml">
        <DigestMethod Algorithm="http://www.w3.org/2001/04/xmlenc#sha256"/>
        <DigestValue>JXoWbujigw3NMUyW0m4fRYP3n1qwr23eK2A7vwj5jsM=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b6EbiWIxQtUb+6l+slfLgSwcn0r34jkPU6Phja2mCic=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/o4CR1bQ6VtiJbEgGGhA2l1HJClnGo0N6jmazHTJepg=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2022-11-08T08:02:00Z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2022-11-08T08:02:00Z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54</cp:revision>
  <cp:lastPrinted>2018-08-08T13:48:00Z</cp:lastPrinted>
  <dcterms:created xsi:type="dcterms:W3CDTF">2021-09-20T07:59:00Z</dcterms:created>
  <dcterms:modified xsi:type="dcterms:W3CDTF">2022-11-08T08:01:00Z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